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983132" w:rsidRPr="007B7199" w14:paraId="13C7D44A" w14:textId="77777777" w:rsidTr="001371D9">
        <w:tc>
          <w:tcPr>
            <w:tcW w:w="3686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14:paraId="2D96F87E" w14:textId="06C0119D" w:rsidR="00983132" w:rsidRPr="007B7199" w:rsidRDefault="00E46CB6" w:rsidP="001A0226">
            <w:pPr>
              <w:pStyle w:val="Default0"/>
              <w:rPr>
                <w:rFonts w:asciiTheme="minorHAnsi" w:hAnsiTheme="minorHAnsi"/>
                <w:bCs/>
              </w:rPr>
            </w:pPr>
            <w:r w:rsidRPr="00E46CB6">
              <w:rPr>
                <w:sz w:val="22"/>
                <w:szCs w:val="22"/>
              </w:rPr>
              <w:t>NPK, a.s. - Obnova lůžkových ramp a stativů v Pardubické nemocnici</w:t>
            </w:r>
          </w:p>
        </w:tc>
      </w:tr>
      <w:tr w:rsidR="00FE1F7D" w:rsidRPr="007B7199" w14:paraId="5D2AA45F" w14:textId="669F53D2" w:rsidTr="001371D9">
        <w:tc>
          <w:tcPr>
            <w:tcW w:w="3686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1371D9">
        <w:tc>
          <w:tcPr>
            <w:tcW w:w="3686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1371D9">
        <w:tc>
          <w:tcPr>
            <w:tcW w:w="3686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3E223CAB" w14:textId="4DBFE58B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 w:rsidR="00447057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4B4B38" w:rsidRPr="007B7199" w:rsidDel="001A748D" w14:paraId="07B178EB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925C856" w14:textId="496C7A22" w:rsidR="004B4B38" w:rsidRPr="007B7199" w:rsidRDefault="00054CD8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</w:t>
            </w:r>
            <w:r w:rsidR="004B4B38">
              <w:rPr>
                <w:rFonts w:asciiTheme="minorHAnsi" w:hAnsiTheme="minorHAnsi"/>
              </w:rPr>
              <w:t>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3983932A" w14:textId="1E6E5FA6" w:rsidR="004B4B38" w:rsidRPr="007B7199" w:rsidRDefault="004B4B38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650F76" w:rsidRPr="007B7199" w:rsidDel="001A748D" w14:paraId="688EE8AF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0ABCF05E" w14:textId="4E97DBB0" w:rsidR="00650F76" w:rsidRDefault="00650F76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D5DF50F" w14:textId="32D3BD04" w:rsidR="00650F76" w:rsidRPr="007B7199" w:rsidRDefault="00650F76" w:rsidP="00650F76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1065F31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492928D0" w14:textId="295DEEC1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0F9CFC" w14:textId="66DC6065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7C82E377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D63D63A" w14:textId="2A6BC430" w:rsidR="001371D9" w:rsidRDefault="001371D9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A1E6E85" w14:textId="4262820B" w:rsidR="001371D9" w:rsidRPr="007B7199" w:rsidRDefault="001371D9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2E9ABE70" w14:textId="77777777" w:rsidTr="001371D9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14:paraId="5CB1DDE7" w14:textId="582D4ACC" w:rsidR="001371D9" w:rsidRPr="001371D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1371D9" w:rsidRPr="007B7199" w:rsidDel="001A748D" w14:paraId="279222EC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16EEBAD6" w14:textId="53A0D5E6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F825F62" w14:textId="5C3AA7C1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17A7EB9D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6F9C22C7" w14:textId="0A7819DC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3EF1FE8" w14:textId="4C20975D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5525ACE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5B0D139" w14:textId="7EA94AF3" w:rsidR="00FF1CD2" w:rsidRPr="003025F4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5775E3" w14:textId="3FAD5087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2F34CE0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5D403A62" w14:textId="76F71572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40C9D18" w14:textId="7FFE9E6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08D2BAD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7A169E54" w14:textId="4A154FEB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0C4FF91" w14:textId="2EA7C5DC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1706E43" w14:textId="77777777" w:rsidR="00E46CB6" w:rsidRDefault="00E46CB6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5064FD93" w14:textId="77777777" w:rsidR="00D10E83" w:rsidRDefault="00D10E83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4D60D0D6" w14:textId="77777777" w:rsidR="00D10E83" w:rsidRDefault="00D10E83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2142A99E" w14:textId="77777777" w:rsidR="00E46CB6" w:rsidRDefault="00E46CB6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571E037" w14:textId="77777777" w:rsidR="00E46CB6" w:rsidRDefault="00E46CB6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4CB35697" w14:textId="4679A15A" w:rsidR="00E46CB6" w:rsidRPr="00D10E83" w:rsidRDefault="00D10E83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color w:val="000000"/>
        </w:rPr>
        <w:t xml:space="preserve">   </w:t>
      </w:r>
      <w:r w:rsidRPr="00D10E83">
        <w:rPr>
          <w:rFonts w:asciiTheme="minorHAnsi" w:hAnsiTheme="minorHAnsi" w:cs="Tahoma"/>
          <w:b/>
          <w:color w:val="000000"/>
        </w:rPr>
        <w:t>Celková nabídková cena</w:t>
      </w:r>
    </w:p>
    <w:p w14:paraId="170DAE52" w14:textId="77777777" w:rsidR="00E46CB6" w:rsidRDefault="00E46CB6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2E5384A" w14:textId="77777777" w:rsidR="00E46CB6" w:rsidRDefault="00E46CB6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tbl>
      <w:tblPr>
        <w:tblW w:w="10348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410"/>
        <w:gridCol w:w="1985"/>
        <w:gridCol w:w="2551"/>
      </w:tblGrid>
      <w:tr w:rsidR="00E46CB6" w:rsidRPr="00FA3837" w14:paraId="4F55D307" w14:textId="77777777" w:rsidTr="00663BC1">
        <w:trPr>
          <w:trHeight w:val="247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D6F87" w14:textId="77777777" w:rsidR="00E46CB6" w:rsidRPr="00FA3837" w:rsidRDefault="00E46CB6" w:rsidP="00B74C99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color w:val="000000" w:themeColor="text1"/>
              </w:rPr>
              <w:t>Název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C6A95" w14:textId="77777777" w:rsidR="00E46CB6" w:rsidRPr="00FA3837" w:rsidRDefault="00E46CB6" w:rsidP="00B74C99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FA3837">
              <w:rPr>
                <w:rFonts w:asciiTheme="minorHAnsi" w:hAnsiTheme="minorHAnsi"/>
                <w:b/>
                <w:bCs/>
              </w:rPr>
              <w:t xml:space="preserve">Cena v Kč </w:t>
            </w:r>
          </w:p>
          <w:p w14:paraId="1E31961F" w14:textId="77777777" w:rsidR="00E46CB6" w:rsidRPr="00FA3837" w:rsidRDefault="00E46CB6" w:rsidP="00B74C99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FA3837">
              <w:rPr>
                <w:rFonts w:asciiTheme="minorHAnsi" w:hAnsiTheme="minorHAnsi"/>
                <w:b/>
                <w:bCs/>
              </w:rPr>
              <w:t>bez DPH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14:paraId="3EE51A50" w14:textId="77777777" w:rsidR="00E46CB6" w:rsidRPr="00FA3837" w:rsidRDefault="00E46CB6" w:rsidP="00B74C99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FA3837">
              <w:rPr>
                <w:rFonts w:asciiTheme="minorHAnsi" w:hAnsiTheme="minorHAnsi"/>
                <w:b/>
                <w:bCs/>
              </w:rPr>
              <w:t>Výše DPH v Kč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14:paraId="762F557D" w14:textId="77777777" w:rsidR="00E46CB6" w:rsidRPr="00FA3837" w:rsidRDefault="00E46CB6" w:rsidP="00B74C99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FA3837">
              <w:rPr>
                <w:rFonts w:asciiTheme="minorHAnsi" w:hAnsiTheme="minorHAnsi"/>
                <w:b/>
                <w:bCs/>
              </w:rPr>
              <w:t xml:space="preserve">Cena v Kč </w:t>
            </w:r>
          </w:p>
          <w:p w14:paraId="10EF81DE" w14:textId="77777777" w:rsidR="00E46CB6" w:rsidRPr="00FA3837" w:rsidRDefault="00E46CB6" w:rsidP="00B74C99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FA3837">
              <w:rPr>
                <w:rFonts w:asciiTheme="minorHAnsi" w:hAnsiTheme="minorHAnsi"/>
                <w:b/>
                <w:bCs/>
              </w:rPr>
              <w:t>včetně DPH</w:t>
            </w:r>
          </w:p>
        </w:tc>
      </w:tr>
      <w:tr w:rsidR="00E46CB6" w:rsidRPr="00E46CB6" w14:paraId="6BB9D40B" w14:textId="77777777" w:rsidTr="00663BC1">
        <w:trPr>
          <w:trHeight w:val="3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D81EB" w14:textId="5F91C329" w:rsidR="00E46CB6" w:rsidRPr="00D10E83" w:rsidRDefault="00D10E83" w:rsidP="00DE3EC4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D10E83">
              <w:rPr>
                <w:rFonts w:asciiTheme="minorHAnsi" w:hAnsiTheme="minorHAnsi" w:cs="Calibri"/>
              </w:rPr>
              <w:t xml:space="preserve">Celková </w:t>
            </w:r>
            <w:r w:rsidR="00DE3EC4">
              <w:rPr>
                <w:rFonts w:asciiTheme="minorHAnsi" w:hAnsiTheme="minorHAnsi" w:cs="Calibri"/>
              </w:rPr>
              <w:t xml:space="preserve">nabídková </w:t>
            </w:r>
            <w:bookmarkStart w:id="0" w:name="_GoBack"/>
            <w:bookmarkEnd w:id="0"/>
            <w:r w:rsidRPr="00D10E83">
              <w:rPr>
                <w:rFonts w:asciiTheme="minorHAnsi" w:hAnsiTheme="minorHAnsi" w:cs="Calibri"/>
              </w:rPr>
              <w:t>cena za předmět plnění veřejné zakázky</w:t>
            </w:r>
            <w:r w:rsidR="00663BC1">
              <w:rPr>
                <w:rFonts w:asciiTheme="minorHAnsi" w:hAnsiTheme="minorHAnsi" w:cs="Calibri"/>
              </w:rPr>
              <w:t xml:space="preserve"> dle </w:t>
            </w:r>
            <w:r w:rsidR="00DE3EC4">
              <w:rPr>
                <w:rFonts w:asciiTheme="minorHAnsi" w:hAnsiTheme="minorHAnsi" w:cs="Calibri"/>
              </w:rPr>
              <w:t xml:space="preserve">čl. 6 zadávací dokumentace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DEE10" w14:textId="77777777" w:rsidR="00E46CB6" w:rsidRPr="0013179B" w:rsidRDefault="00E46CB6" w:rsidP="00B74C99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13179B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8F9F7D" w14:textId="77777777" w:rsidR="00E46CB6" w:rsidRPr="00E46CB6" w:rsidRDefault="00E46CB6" w:rsidP="00B74C99">
            <w:pPr>
              <w:spacing w:after="0" w:line="240" w:lineRule="auto"/>
              <w:jc w:val="right"/>
              <w:rPr>
                <w:rFonts w:cs="Calibri"/>
                <w:color w:val="FF0000"/>
              </w:rPr>
            </w:pPr>
            <w:r w:rsidRPr="0013179B">
              <w:rPr>
                <w:rFonts w:cs="Calibri"/>
                <w:color w:val="FF0000"/>
              </w:rPr>
              <w:t xml:space="preserve">vyplní </w:t>
            </w:r>
            <w:r w:rsidRPr="00E46CB6">
              <w:rPr>
                <w:rFonts w:cs="Calibri"/>
                <w:color w:val="FF0000"/>
              </w:rPr>
              <w:t>dodavatel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E6723F" w14:textId="77777777" w:rsidR="00E46CB6" w:rsidRPr="00E46CB6" w:rsidRDefault="00E46CB6" w:rsidP="00B74C99">
            <w:pPr>
              <w:spacing w:after="0" w:line="240" w:lineRule="auto"/>
              <w:jc w:val="right"/>
              <w:rPr>
                <w:rFonts w:cs="Calibri"/>
                <w:color w:val="FF0000"/>
              </w:rPr>
            </w:pPr>
            <w:r w:rsidRPr="0013179B">
              <w:rPr>
                <w:rFonts w:cs="Calibri"/>
                <w:color w:val="FF0000"/>
              </w:rPr>
              <w:t>vyplní dodavatel</w:t>
            </w:r>
          </w:p>
        </w:tc>
      </w:tr>
    </w:tbl>
    <w:p w14:paraId="2EAD20B6" w14:textId="77777777" w:rsidR="00E46CB6" w:rsidRDefault="00E46CB6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42CCB7F1" w14:textId="77777777" w:rsidR="00E46CB6" w:rsidRDefault="00E46CB6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5CDB039" w14:textId="77777777" w:rsidR="00E46CB6" w:rsidRPr="00EF53B3" w:rsidRDefault="00E46CB6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55D5F13E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47057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95BAC1F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E6D2DD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237B3B6" w14:textId="77777777" w:rsidR="00F03B00" w:rsidRPr="00D10E83" w:rsidRDefault="00F03B00">
        <w:pPr>
          <w:pStyle w:val="Zpat"/>
          <w:jc w:val="center"/>
          <w:rPr>
            <w:sz w:val="22"/>
            <w:szCs w:val="22"/>
          </w:rPr>
        </w:pPr>
        <w:r w:rsidRPr="00D10E83">
          <w:rPr>
            <w:sz w:val="22"/>
            <w:szCs w:val="22"/>
          </w:rPr>
          <w:fldChar w:fldCharType="begin"/>
        </w:r>
        <w:r w:rsidRPr="00D10E83">
          <w:rPr>
            <w:sz w:val="22"/>
            <w:szCs w:val="22"/>
          </w:rPr>
          <w:instrText>PAGE   \* MERGEFORMAT</w:instrText>
        </w:r>
        <w:r w:rsidRPr="00D10E83">
          <w:rPr>
            <w:sz w:val="22"/>
            <w:szCs w:val="22"/>
          </w:rPr>
          <w:fldChar w:fldCharType="separate"/>
        </w:r>
        <w:r w:rsidR="00DE3EC4">
          <w:rPr>
            <w:noProof/>
            <w:sz w:val="22"/>
            <w:szCs w:val="22"/>
          </w:rPr>
          <w:t>- 1 -</w:t>
        </w:r>
        <w:r w:rsidRPr="00D10E83">
          <w:rPr>
            <w:sz w:val="22"/>
            <w:szCs w:val="22"/>
          </w:rP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1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BC1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24A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0E83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3EC4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CB6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1777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B7F50-0F8C-4A42-98B8-7A6A36F87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218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1841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13</cp:revision>
  <cp:lastPrinted>2018-10-15T06:15:00Z</cp:lastPrinted>
  <dcterms:created xsi:type="dcterms:W3CDTF">2020-01-10T08:26:00Z</dcterms:created>
  <dcterms:modified xsi:type="dcterms:W3CDTF">2020-09-17T11:43:00Z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